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1577B" w:rsidP="008C363A">
            <w:pPr>
              <w:jc w:val="right"/>
              <w:rPr>
                <w:rFonts w:cs="Arial"/>
              </w:rPr>
            </w:pPr>
            <w:r>
              <w:rPr>
                <w:rFonts w:cs="Arial"/>
                <w:szCs w:val="22"/>
              </w:rPr>
              <w:t>Протокол  №107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1577B" w:rsidP="0021577B">
            <w:pPr>
              <w:jc w:val="right"/>
              <w:rPr>
                <w:rFonts w:cs="Arial"/>
              </w:rPr>
            </w:pPr>
            <w:r>
              <w:rPr>
                <w:rFonts w:cs="Arial"/>
                <w:szCs w:val="22"/>
              </w:rPr>
              <w:t>«13</w:t>
            </w:r>
            <w:r w:rsidR="00DE7BED" w:rsidRPr="002E571A">
              <w:rPr>
                <w:rFonts w:cs="Arial"/>
                <w:szCs w:val="22"/>
              </w:rPr>
              <w:t xml:space="preserve">» </w:t>
            </w:r>
            <w:r>
              <w:rPr>
                <w:rFonts w:cs="Arial"/>
                <w:szCs w:val="22"/>
              </w:rPr>
              <w:t>июня 2018</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D20DB2">
        <w:rPr>
          <w:rFonts w:cs="Arial"/>
          <w:szCs w:val="22"/>
        </w:rPr>
        <w:t>ПДО №</w:t>
      </w:r>
      <w:r w:rsidR="00C21A04" w:rsidRPr="00D20DB2">
        <w:rPr>
          <w:rFonts w:cs="Arial"/>
          <w:szCs w:val="22"/>
        </w:rPr>
        <w:t>2</w:t>
      </w:r>
      <w:r w:rsidR="00D20DB2" w:rsidRPr="00D20DB2">
        <w:rPr>
          <w:rFonts w:cs="Arial"/>
          <w:szCs w:val="22"/>
        </w:rPr>
        <w:t>51</w:t>
      </w:r>
      <w:r w:rsidR="00362455" w:rsidRPr="00D20DB2">
        <w:rPr>
          <w:rFonts w:cs="Arial"/>
          <w:szCs w:val="22"/>
        </w:rPr>
        <w:t>-</w:t>
      </w:r>
      <w:r w:rsidRPr="00D20DB2">
        <w:rPr>
          <w:rFonts w:cs="Arial"/>
          <w:szCs w:val="22"/>
        </w:rPr>
        <w:t>КР</w:t>
      </w:r>
      <w:r w:rsidRPr="001F2E3F">
        <w:rPr>
          <w:rFonts w:cs="Arial"/>
          <w:szCs w:val="22"/>
        </w:rPr>
        <w:t>-201</w:t>
      </w:r>
      <w:r w:rsidR="00BD3FA6" w:rsidRPr="001F2E3F">
        <w:rPr>
          <w:rFonts w:cs="Arial"/>
          <w:szCs w:val="22"/>
        </w:rPr>
        <w:t>8</w:t>
      </w:r>
      <w:r w:rsidRPr="009D5D87">
        <w:rPr>
          <w:rFonts w:cs="Arial"/>
          <w:szCs w:val="22"/>
        </w:rPr>
        <w:t xml:space="preserve"> от</w:t>
      </w:r>
      <w:r w:rsidR="0021577B">
        <w:rPr>
          <w:rFonts w:cs="Arial"/>
          <w:szCs w:val="22"/>
        </w:rPr>
        <w:t xml:space="preserve"> 13 июня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43D9E" w:rsidRPr="00943D9E">
        <w:rPr>
          <w:rFonts w:cs="Arial"/>
          <w:b/>
          <w:szCs w:val="22"/>
        </w:rPr>
        <w:t>выполнение работ по проведению обследования воздушных линий электропередач</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44593" w:rsidRPr="00B734FB" w:rsidRDefault="00A936EA" w:rsidP="00817A4A">
      <w:pPr>
        <w:ind w:firstLine="708"/>
        <w:jc w:val="both"/>
        <w:rPr>
          <w:rFonts w:cs="Arial"/>
          <w:szCs w:val="22"/>
        </w:rPr>
      </w:pPr>
      <w:r w:rsidRPr="00B734FB">
        <w:rPr>
          <w:rFonts w:cs="Arial"/>
          <w:szCs w:val="22"/>
        </w:rPr>
        <w:t xml:space="preserve">Подача альтернативных оферт </w:t>
      </w:r>
      <w:r w:rsidR="00B734FB" w:rsidRPr="00B734FB">
        <w:rPr>
          <w:rFonts w:cs="Arial"/>
          <w:szCs w:val="22"/>
        </w:rPr>
        <w:t xml:space="preserve">не </w:t>
      </w:r>
      <w:r w:rsidRPr="00B734FB">
        <w:rPr>
          <w:rFonts w:cs="Arial"/>
          <w:szCs w:val="22"/>
        </w:rPr>
        <w:t>допускается</w:t>
      </w:r>
      <w:r w:rsidR="00844593" w:rsidRPr="00B734FB">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21577B"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21577B">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43D9E">
        <w:rPr>
          <w:rFonts w:cs="Arial"/>
          <w:b/>
          <w:szCs w:val="22"/>
        </w:rPr>
        <w:t>30</w:t>
      </w:r>
      <w:r w:rsidR="00230908" w:rsidRPr="000B32AD">
        <w:rPr>
          <w:rFonts w:cs="Arial"/>
          <w:b/>
          <w:szCs w:val="22"/>
        </w:rPr>
        <w:t xml:space="preserve"> </w:t>
      </w:r>
      <w:r w:rsidR="00F8049B">
        <w:rPr>
          <w:rFonts w:cs="Arial"/>
          <w:b/>
          <w:szCs w:val="22"/>
        </w:rPr>
        <w:t>августа</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9E0756" w:rsidP="00DE7BED">
      <w:pPr>
        <w:ind w:firstLine="720"/>
        <w:jc w:val="both"/>
        <w:rPr>
          <w:rFonts w:cs="Arial"/>
          <w:szCs w:val="22"/>
        </w:rPr>
      </w:pPr>
      <w:r>
        <w:rPr>
          <w:rFonts w:cs="Arial"/>
          <w:szCs w:val="22"/>
        </w:rPr>
        <w:t>О</w:t>
      </w:r>
      <w:r w:rsidR="00DE7BED" w:rsidRPr="002E571A">
        <w:rPr>
          <w:rFonts w:cs="Arial"/>
          <w:szCs w:val="22"/>
        </w:rPr>
        <w:t>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671FE6" w:rsidRDefault="000548CD" w:rsidP="000548CD">
      <w:pPr>
        <w:numPr>
          <w:ilvl w:val="0"/>
          <w:numId w:val="2"/>
        </w:numPr>
        <w:tabs>
          <w:tab w:val="left" w:pos="1418"/>
        </w:tabs>
        <w:ind w:left="1418" w:hanging="341"/>
        <w:jc w:val="both"/>
        <w:rPr>
          <w:rFonts w:cs="Arial"/>
          <w:szCs w:val="22"/>
        </w:rPr>
      </w:pPr>
      <w:r w:rsidRPr="00671FE6">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15037B" w:rsidRDefault="003F4095" w:rsidP="003F4095">
      <w:pPr>
        <w:pStyle w:val="ac"/>
        <w:numPr>
          <w:ilvl w:val="0"/>
          <w:numId w:val="2"/>
        </w:numPr>
        <w:tabs>
          <w:tab w:val="left" w:pos="1418"/>
        </w:tabs>
        <w:ind w:left="1418" w:hanging="341"/>
        <w:contextualSpacing w:val="0"/>
        <w:jc w:val="both"/>
        <w:rPr>
          <w:rFonts w:cs="Arial"/>
          <w:szCs w:val="22"/>
        </w:rPr>
      </w:pPr>
      <w:r w:rsidRPr="001503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785373" w:rsidRDefault="00357655" w:rsidP="006F6309">
      <w:pPr>
        <w:pStyle w:val="ac"/>
        <w:numPr>
          <w:ilvl w:val="0"/>
          <w:numId w:val="2"/>
        </w:numPr>
        <w:tabs>
          <w:tab w:val="left" w:pos="1418"/>
        </w:tabs>
        <w:ind w:left="1418" w:hanging="341"/>
        <w:contextualSpacing w:val="0"/>
        <w:jc w:val="both"/>
        <w:rPr>
          <w:rFonts w:cs="Arial"/>
          <w:szCs w:val="22"/>
        </w:rPr>
      </w:pPr>
      <w:r w:rsidRPr="00785373">
        <w:rPr>
          <w:rFonts w:cs="Arial"/>
          <w:szCs w:val="22"/>
        </w:rPr>
        <w:t>Справка об опыте работы за 2015-201</w:t>
      </w:r>
      <w:r w:rsidR="00045473">
        <w:rPr>
          <w:rFonts w:cs="Arial"/>
          <w:szCs w:val="22"/>
        </w:rPr>
        <w:t>8</w:t>
      </w:r>
      <w:r w:rsidRPr="00785373">
        <w:rPr>
          <w:rFonts w:cs="Arial"/>
          <w:szCs w:val="22"/>
        </w:rPr>
        <w:t xml:space="preserve"> г.г. за подписью руководителя организации</w:t>
      </w:r>
      <w:r w:rsidR="0015037B" w:rsidRPr="00785373">
        <w:rPr>
          <w:rFonts w:cs="Arial"/>
          <w:szCs w:val="22"/>
        </w:rPr>
        <w:t>,</w:t>
      </w:r>
      <w:r w:rsidR="00AA4504" w:rsidRPr="00785373">
        <w:rPr>
          <w:rFonts w:cs="Arial"/>
          <w:szCs w:val="22"/>
        </w:rPr>
        <w:t xml:space="preserve">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w:t>
      </w:r>
      <w:r w:rsidR="0015037B" w:rsidRPr="00785373">
        <w:rPr>
          <w:rFonts w:cs="Arial"/>
          <w:szCs w:val="22"/>
        </w:rPr>
        <w:t>-лист</w:t>
      </w:r>
      <w:r w:rsidR="006F6309" w:rsidRPr="00785373">
        <w:rPr>
          <w:rFonts w:cs="Arial"/>
          <w:szCs w:val="22"/>
        </w:rPr>
        <w:t xml:space="preserve">. </w:t>
      </w:r>
      <w:r w:rsidR="006F6309" w:rsidRPr="00785373">
        <w:rPr>
          <w:rFonts w:cs="Arial"/>
          <w:b/>
          <w:szCs w:val="22"/>
        </w:rPr>
        <w:t xml:space="preserve">Документ предоставляется контрагентом </w:t>
      </w:r>
      <w:r w:rsidR="006F6309" w:rsidRPr="00785373">
        <w:rPr>
          <w:rFonts w:cs="Arial"/>
          <w:b/>
          <w:szCs w:val="22"/>
          <w:u w:val="single"/>
        </w:rPr>
        <w:t>только в электронном виде</w:t>
      </w:r>
      <w:r w:rsidR="006F6309" w:rsidRPr="00785373">
        <w:rPr>
          <w:rFonts w:cs="Arial"/>
          <w:b/>
          <w:szCs w:val="22"/>
        </w:rPr>
        <w:t xml:space="preserve"> на электронном носителе;</w:t>
      </w:r>
    </w:p>
    <w:p w:rsidR="006F6309" w:rsidRPr="00785373" w:rsidRDefault="006F6309" w:rsidP="006F6309">
      <w:pPr>
        <w:pStyle w:val="ac"/>
        <w:numPr>
          <w:ilvl w:val="0"/>
          <w:numId w:val="2"/>
        </w:numPr>
        <w:tabs>
          <w:tab w:val="left" w:pos="1418"/>
        </w:tabs>
        <w:ind w:left="1418" w:hanging="341"/>
        <w:contextualSpacing w:val="0"/>
        <w:jc w:val="both"/>
        <w:rPr>
          <w:rFonts w:cs="Arial"/>
          <w:szCs w:val="22"/>
        </w:rPr>
      </w:pPr>
      <w:r w:rsidRPr="00785373">
        <w:rPr>
          <w:szCs w:val="22"/>
        </w:rPr>
        <w:t>Копия выписки из реестра СРО;</w:t>
      </w:r>
      <w:r w:rsidRPr="00785373">
        <w:rPr>
          <w:rFonts w:cs="Arial"/>
          <w:szCs w:val="22"/>
        </w:rPr>
        <w:t xml:space="preserve"> </w:t>
      </w:r>
    </w:p>
    <w:p w:rsidR="006F6309" w:rsidRPr="00785373" w:rsidRDefault="00887E86" w:rsidP="006F6309">
      <w:pPr>
        <w:pStyle w:val="ac"/>
        <w:numPr>
          <w:ilvl w:val="0"/>
          <w:numId w:val="2"/>
        </w:numPr>
        <w:tabs>
          <w:tab w:val="left" w:pos="1418"/>
        </w:tabs>
        <w:ind w:left="1418" w:hanging="341"/>
        <w:contextualSpacing w:val="0"/>
        <w:jc w:val="both"/>
        <w:rPr>
          <w:szCs w:val="22"/>
        </w:rPr>
      </w:pPr>
      <w:r w:rsidRPr="00357655">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Pr>
          <w:szCs w:val="22"/>
        </w:rPr>
        <w:t xml:space="preserve">, с обязательным приложением копий документов </w:t>
      </w:r>
      <w:r w:rsidRPr="00C713F7">
        <w:rPr>
          <w:szCs w:val="22"/>
        </w:rPr>
        <w:t>об аттестации в области промышленной безопасности, копий удостоверений по электробезопасности и по безопасности производства работ на высоте</w:t>
      </w:r>
      <w:r w:rsidRPr="00357655">
        <w:rPr>
          <w:szCs w:val="22"/>
        </w:rPr>
        <w:t xml:space="preserve">. </w:t>
      </w:r>
      <w:r w:rsidRPr="005843B4">
        <w:rPr>
          <w:szCs w:val="22"/>
        </w:rPr>
        <w:t xml:space="preserve">В случае привлечения субподрядчика </w:t>
      </w:r>
      <w:r>
        <w:rPr>
          <w:szCs w:val="22"/>
        </w:rPr>
        <w:t>прилагаются аналогичные документы по субподрядной организации</w:t>
      </w:r>
      <w:r w:rsidRPr="005843B4">
        <w:rPr>
          <w:szCs w:val="22"/>
        </w:rPr>
        <w:t>.</w:t>
      </w:r>
      <w:r w:rsidRPr="00357655">
        <w:rPr>
          <w:rFonts w:cs="Arial"/>
          <w:b/>
          <w:szCs w:val="22"/>
        </w:rPr>
        <w:t xml:space="preserve"> Документ предоставляется контрагентом </w:t>
      </w:r>
      <w:r w:rsidRPr="00357655">
        <w:rPr>
          <w:rFonts w:cs="Arial"/>
          <w:b/>
          <w:szCs w:val="22"/>
          <w:u w:val="single"/>
        </w:rPr>
        <w:t>только в электронном виде</w:t>
      </w:r>
      <w:r w:rsidRPr="00357655">
        <w:rPr>
          <w:rFonts w:cs="Arial"/>
          <w:b/>
          <w:szCs w:val="22"/>
        </w:rPr>
        <w:t xml:space="preserve"> на электронном носителе</w:t>
      </w:r>
      <w:r w:rsidR="006F6309" w:rsidRPr="00785373">
        <w:rPr>
          <w:rFonts w:cs="Arial"/>
          <w:b/>
          <w:szCs w:val="22"/>
        </w:rPr>
        <w:t>;</w:t>
      </w:r>
    </w:p>
    <w:p w:rsidR="00942129" w:rsidRPr="00785373" w:rsidRDefault="00942129" w:rsidP="00942129">
      <w:pPr>
        <w:pStyle w:val="ac"/>
        <w:numPr>
          <w:ilvl w:val="0"/>
          <w:numId w:val="2"/>
        </w:numPr>
        <w:tabs>
          <w:tab w:val="left" w:pos="1418"/>
        </w:tabs>
        <w:ind w:left="1418" w:hanging="341"/>
        <w:contextualSpacing w:val="0"/>
        <w:jc w:val="both"/>
        <w:rPr>
          <w:rFonts w:cs="Arial"/>
          <w:szCs w:val="22"/>
        </w:rPr>
      </w:pPr>
      <w:r w:rsidRPr="00785373">
        <w:rPr>
          <w:szCs w:val="22"/>
        </w:rPr>
        <w:t xml:space="preserve">Копии </w:t>
      </w:r>
      <w:r w:rsidR="000D116A" w:rsidRPr="00785373">
        <w:rPr>
          <w:szCs w:val="22"/>
        </w:rPr>
        <w:t>удостоверений</w:t>
      </w:r>
      <w:r w:rsidRPr="00785373">
        <w:rPr>
          <w:szCs w:val="22"/>
        </w:rPr>
        <w:t>/протоколов комиссий об аттестации работников в области промышленной безопасности.</w:t>
      </w:r>
      <w:r w:rsidRPr="00785373">
        <w:rPr>
          <w:rFonts w:cs="Arial"/>
          <w:b/>
          <w:szCs w:val="22"/>
        </w:rPr>
        <w:t xml:space="preserve"> Документ предоставляется контрагентом </w:t>
      </w:r>
      <w:r w:rsidRPr="00785373">
        <w:rPr>
          <w:rFonts w:cs="Arial"/>
          <w:b/>
          <w:szCs w:val="22"/>
          <w:u w:val="single"/>
        </w:rPr>
        <w:t>только в электронном виде</w:t>
      </w:r>
      <w:r w:rsidRPr="00785373">
        <w:rPr>
          <w:rFonts w:cs="Arial"/>
          <w:b/>
          <w:szCs w:val="22"/>
        </w:rPr>
        <w:t xml:space="preserve"> на электронном носителе;</w:t>
      </w:r>
    </w:p>
    <w:p w:rsidR="006F6309" w:rsidRPr="00887E86" w:rsidRDefault="006F6309" w:rsidP="006F6309">
      <w:pPr>
        <w:pStyle w:val="ac"/>
        <w:numPr>
          <w:ilvl w:val="0"/>
          <w:numId w:val="2"/>
        </w:numPr>
        <w:tabs>
          <w:tab w:val="left" w:pos="1418"/>
        </w:tabs>
        <w:ind w:left="1418" w:hanging="341"/>
        <w:contextualSpacing w:val="0"/>
        <w:jc w:val="both"/>
        <w:rPr>
          <w:rFonts w:cs="Arial"/>
          <w:szCs w:val="22"/>
        </w:rPr>
      </w:pPr>
      <w:r w:rsidRPr="00887E86">
        <w:rPr>
          <w:szCs w:val="22"/>
        </w:rPr>
        <w:t>Справка о наличии произ</w:t>
      </w:r>
      <w:r w:rsidR="005F7E0C" w:rsidRPr="00887E86">
        <w:rPr>
          <w:szCs w:val="22"/>
        </w:rPr>
        <w:t>водственных мощностей (Форма 9)</w:t>
      </w:r>
      <w:r w:rsidRPr="00887E86">
        <w:rPr>
          <w:szCs w:val="22"/>
        </w:rPr>
        <w:t>.</w:t>
      </w:r>
      <w:r w:rsidRPr="00887E86">
        <w:rPr>
          <w:rFonts w:cs="Arial"/>
          <w:b/>
          <w:szCs w:val="22"/>
        </w:rPr>
        <w:t xml:space="preserve"> Документ предоставляется контрагентом </w:t>
      </w:r>
      <w:r w:rsidRPr="00887E86">
        <w:rPr>
          <w:rFonts w:cs="Arial"/>
          <w:b/>
          <w:szCs w:val="22"/>
          <w:u w:val="single"/>
        </w:rPr>
        <w:t>только в электронном виде</w:t>
      </w:r>
      <w:r w:rsidRPr="00887E86">
        <w:rPr>
          <w:rFonts w:cs="Arial"/>
          <w:b/>
          <w:szCs w:val="22"/>
        </w:rPr>
        <w:t xml:space="preserve"> на электронном носител</w:t>
      </w:r>
      <w:bookmarkStart w:id="0" w:name="_GoBack"/>
      <w:bookmarkEnd w:id="0"/>
      <w:r w:rsidRPr="00887E86">
        <w:rPr>
          <w:rFonts w:cs="Arial"/>
          <w:b/>
          <w:szCs w:val="22"/>
        </w:rPr>
        <w:t>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6F4341" w:rsidRDefault="0035725D" w:rsidP="00DE7BED">
      <w:pPr>
        <w:ind w:firstLine="720"/>
        <w:jc w:val="both"/>
        <w:rPr>
          <w:rFonts w:cs="Arial"/>
          <w:szCs w:val="22"/>
        </w:rPr>
      </w:pPr>
      <w:r w:rsidRPr="006F4341">
        <w:rPr>
          <w:rFonts w:cs="Arial"/>
          <w:szCs w:val="22"/>
        </w:rPr>
        <w:t xml:space="preserve">коммерческая </w:t>
      </w:r>
      <w:r w:rsidR="00DE7BED" w:rsidRPr="006F4341">
        <w:rPr>
          <w:rFonts w:cs="Arial"/>
          <w:szCs w:val="22"/>
        </w:rPr>
        <w:t>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A7BB6">
        <w:rPr>
          <w:rFonts w:cs="Arial"/>
          <w:szCs w:val="22"/>
        </w:rPr>
        <w:t>)</w:t>
      </w:r>
      <w:r w:rsidRPr="003902C4">
        <w:rPr>
          <w:rFonts w:cs="Arial"/>
          <w:szCs w:val="22"/>
        </w:rPr>
        <w:t>;</w:t>
      </w:r>
    </w:p>
    <w:p w:rsidR="003F4095" w:rsidRPr="00674472" w:rsidRDefault="003F4095"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w:t>
      </w:r>
      <w:r w:rsidR="0020352D">
        <w:rPr>
          <w:rFonts w:cs="Arial"/>
          <w:szCs w:val="22"/>
        </w:rPr>
        <w:t xml:space="preserve"> (без предоставления смет)</w:t>
      </w:r>
      <w:r w:rsidRPr="00674472">
        <w:rPr>
          <w:rFonts w:cs="Arial"/>
          <w:szCs w:val="22"/>
        </w:rPr>
        <w:t>, подписанные и скрепленные печатью организации в редакции Заказчика, в 2-х экземплярах (Форма 3);</w:t>
      </w:r>
    </w:p>
    <w:p w:rsidR="00C17367" w:rsidRPr="006F5E04" w:rsidRDefault="000548CD" w:rsidP="003F4095">
      <w:pPr>
        <w:pStyle w:val="ac"/>
        <w:numPr>
          <w:ilvl w:val="0"/>
          <w:numId w:val="2"/>
        </w:numPr>
        <w:tabs>
          <w:tab w:val="left" w:pos="1418"/>
        </w:tabs>
        <w:ind w:left="1418" w:hanging="341"/>
        <w:contextualSpacing w:val="0"/>
        <w:jc w:val="both"/>
        <w:rPr>
          <w:rFonts w:cs="Arial"/>
          <w:szCs w:val="22"/>
        </w:rPr>
      </w:pPr>
      <w:r w:rsidRPr="006F5E04">
        <w:rPr>
          <w:rFonts w:cs="Arial"/>
          <w:szCs w:val="22"/>
        </w:rPr>
        <w:t xml:space="preserve">Локальные ресурсные сметные расчеты, выполненные на основании </w:t>
      </w:r>
      <w:r w:rsidR="00887E86">
        <w:rPr>
          <w:szCs w:val="22"/>
        </w:rPr>
        <w:t xml:space="preserve">Технического задания </w:t>
      </w:r>
      <w:r w:rsidR="00887E86" w:rsidRPr="006637F7">
        <w:rPr>
          <w:szCs w:val="22"/>
        </w:rPr>
        <w:t>на проведение обследования воздушных линий электропередач ВЛ-35 кВ «Заводская-3», «Заводская-5», «Заводская-6», «Вакуумная», «Дизельная», «Мазутная», «Бензиновая», «Парковая», ВЛ-110</w:t>
      </w:r>
      <w:r w:rsidR="00887E86">
        <w:rPr>
          <w:szCs w:val="22"/>
        </w:rPr>
        <w:t xml:space="preserve"> </w:t>
      </w:r>
      <w:r w:rsidR="00887E86" w:rsidRPr="006637F7">
        <w:rPr>
          <w:szCs w:val="22"/>
        </w:rPr>
        <w:t>кВ «Ярославская-2», «Ярославская-3» с устранением имеющихся и выявленных неотложных дефектов</w:t>
      </w:r>
      <w:r w:rsidR="00887E86">
        <w:rPr>
          <w:szCs w:val="22"/>
        </w:rPr>
        <w:t xml:space="preserve"> (Приложение №1 к договору), локальной сметы №</w:t>
      </w:r>
      <w:r w:rsidR="00887E86" w:rsidRPr="006637F7">
        <w:rPr>
          <w:szCs w:val="22"/>
        </w:rPr>
        <w:t>01:00051</w:t>
      </w:r>
      <w:r w:rsidR="00887E86">
        <w:rPr>
          <w:szCs w:val="22"/>
        </w:rPr>
        <w:t xml:space="preserve"> (Приложение №2 к договору)</w:t>
      </w:r>
      <w:r w:rsidRPr="006F5E04">
        <w:rPr>
          <w:rFonts w:cs="Arial"/>
          <w:szCs w:val="22"/>
        </w:rPr>
        <w:t>. Сметные расчёты предоставляются контрагентом</w:t>
      </w:r>
      <w:r w:rsidRPr="006F5E04">
        <w:rPr>
          <w:rFonts w:cs="Arial"/>
          <w:b/>
          <w:szCs w:val="22"/>
        </w:rPr>
        <w:t xml:space="preserve"> </w:t>
      </w:r>
      <w:r w:rsidRPr="006F5E04">
        <w:rPr>
          <w:rFonts w:cs="Arial"/>
          <w:b/>
          <w:szCs w:val="22"/>
          <w:u w:val="single"/>
        </w:rPr>
        <w:t>в только электронном виде</w:t>
      </w:r>
      <w:r w:rsidRPr="006F5E04">
        <w:rPr>
          <w:rFonts w:cs="Arial"/>
          <w:b/>
          <w:szCs w:val="22"/>
        </w:rPr>
        <w:t xml:space="preserve"> на электронном носителе, в формате World или Excel</w:t>
      </w:r>
      <w:r w:rsidR="00C17367" w:rsidRPr="006F5E04">
        <w:rPr>
          <w:rFonts w:cs="Arial"/>
          <w:b/>
          <w:szCs w:val="22"/>
        </w:rPr>
        <w:t xml:space="preserve">. </w:t>
      </w:r>
    </w:p>
    <w:p w:rsidR="00290E57" w:rsidRPr="00DB475F" w:rsidRDefault="00290E57" w:rsidP="00290E57">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290E57" w:rsidRPr="00DB475F" w:rsidRDefault="00290E57" w:rsidP="00290E57">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sidR="00A07109">
        <w:rPr>
          <w:rFonts w:cs="Arial"/>
          <w:szCs w:val="22"/>
        </w:rPr>
        <w:t>после</w:t>
      </w:r>
      <w:r w:rsidRPr="00DB475F">
        <w:rPr>
          <w:rFonts w:cs="Arial"/>
          <w:szCs w:val="22"/>
        </w:rPr>
        <w:t xml:space="preserve"> признания претендента победителем тендера;</w:t>
      </w:r>
    </w:p>
    <w:p w:rsidR="003F4095" w:rsidRPr="0035725D"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5F2B71" w:rsidRPr="00DB475F"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DB475F">
        <w:rPr>
          <w:rFonts w:cs="Arial"/>
          <w:szCs w:val="22"/>
        </w:rPr>
        <w:t xml:space="preserve">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w:t>
      </w:r>
      <w:r w:rsidRPr="0021577B">
        <w:rPr>
          <w:rFonts w:cs="Arial"/>
          <w:szCs w:val="22"/>
        </w:rPr>
        <w:t xml:space="preserve">закупки и ссылку на настоящее извещение по форме: «Предложение на ПДО </w:t>
      </w:r>
      <w:r w:rsidR="003523B8" w:rsidRPr="0021577B">
        <w:rPr>
          <w:rFonts w:cs="Arial"/>
          <w:szCs w:val="22"/>
        </w:rPr>
        <w:t>№</w:t>
      </w:r>
      <w:r w:rsidR="00C21A04" w:rsidRPr="0021577B">
        <w:rPr>
          <w:rFonts w:cs="Arial"/>
          <w:szCs w:val="22"/>
        </w:rPr>
        <w:t>2</w:t>
      </w:r>
      <w:r w:rsidR="00D20DB2" w:rsidRPr="0021577B">
        <w:rPr>
          <w:rFonts w:cs="Arial"/>
          <w:szCs w:val="22"/>
        </w:rPr>
        <w:t>51</w:t>
      </w:r>
      <w:r w:rsidR="003523B8" w:rsidRPr="0021577B">
        <w:rPr>
          <w:rFonts w:cs="Arial"/>
          <w:szCs w:val="22"/>
        </w:rPr>
        <w:t>-КР-201</w:t>
      </w:r>
      <w:r w:rsidR="00BD3FA6" w:rsidRPr="0021577B">
        <w:rPr>
          <w:rFonts w:cs="Arial"/>
          <w:szCs w:val="22"/>
        </w:rPr>
        <w:t>8</w:t>
      </w:r>
      <w:r w:rsidRPr="0021577B">
        <w:rPr>
          <w:rFonts w:cs="Arial"/>
          <w:color w:val="FF0000"/>
          <w:szCs w:val="22"/>
        </w:rPr>
        <w:t xml:space="preserve"> </w:t>
      </w:r>
      <w:r w:rsidRPr="0021577B">
        <w:rPr>
          <w:rFonts w:cs="Arial"/>
          <w:szCs w:val="22"/>
        </w:rPr>
        <w:t>от</w:t>
      </w:r>
      <w:r w:rsidRPr="0021577B">
        <w:rPr>
          <w:rFonts w:cs="Arial"/>
          <w:color w:val="FF0000"/>
          <w:szCs w:val="22"/>
        </w:rPr>
        <w:t xml:space="preserve"> </w:t>
      </w:r>
      <w:r w:rsidR="0021577B" w:rsidRPr="0021577B">
        <w:rPr>
          <w:rFonts w:cs="Arial"/>
          <w:szCs w:val="22"/>
        </w:rPr>
        <w:t>13 июня 2018 года</w:t>
      </w:r>
      <w:r w:rsidRPr="0021577B">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Default="008E71D9"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1577B" w:rsidP="00DE7BED">
      <w:pPr>
        <w:ind w:left="708"/>
        <w:jc w:val="both"/>
        <w:rPr>
          <w:rFonts w:cs="Arial"/>
          <w:b/>
          <w:szCs w:val="22"/>
        </w:rPr>
      </w:pPr>
      <w:r>
        <w:rPr>
          <w:rFonts w:cs="Arial"/>
          <w:b/>
          <w:szCs w:val="22"/>
        </w:rPr>
        <w:t>Начало приема оферт – «13</w:t>
      </w:r>
      <w:r w:rsidR="00DE7BED" w:rsidRPr="002E571A">
        <w:rPr>
          <w:rFonts w:cs="Arial"/>
          <w:b/>
          <w:szCs w:val="22"/>
        </w:rPr>
        <w:t xml:space="preserve">» </w:t>
      </w:r>
      <w:r>
        <w:rPr>
          <w:rFonts w:cs="Arial"/>
          <w:b/>
          <w:szCs w:val="22"/>
        </w:rPr>
        <w:t>июня 2018 г</w:t>
      </w:r>
      <w:r w:rsidR="00DE7BED" w:rsidRPr="002E571A">
        <w:rPr>
          <w:rFonts w:cs="Arial"/>
          <w:b/>
          <w:szCs w:val="22"/>
        </w:rPr>
        <w:t>ода.</w:t>
      </w:r>
    </w:p>
    <w:p w:rsidR="00DE7BED" w:rsidRPr="002E571A" w:rsidRDefault="0021577B" w:rsidP="00DE7BED">
      <w:pPr>
        <w:ind w:left="708"/>
        <w:jc w:val="both"/>
        <w:rPr>
          <w:rFonts w:cs="Arial"/>
          <w:b/>
          <w:szCs w:val="22"/>
        </w:rPr>
      </w:pPr>
      <w:r>
        <w:rPr>
          <w:rFonts w:cs="Arial"/>
          <w:b/>
          <w:szCs w:val="22"/>
        </w:rPr>
        <w:t>Окончание приема оферт – 16:00 (МСК) «27</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w:t>
      </w:r>
      <w:r w:rsidR="0021577B">
        <w:rPr>
          <w:rFonts w:cs="Arial"/>
          <w:b/>
          <w:szCs w:val="22"/>
        </w:rPr>
        <w:t>я победителя – до «30</w:t>
      </w:r>
      <w:r w:rsidRPr="002E571A">
        <w:rPr>
          <w:rFonts w:cs="Arial"/>
          <w:b/>
          <w:szCs w:val="22"/>
        </w:rPr>
        <w:t xml:space="preserve">» </w:t>
      </w:r>
      <w:r w:rsidR="0021577B">
        <w:rPr>
          <w:rFonts w:cs="Arial"/>
          <w:b/>
          <w:szCs w:val="22"/>
        </w:rPr>
        <w:t xml:space="preserve">августа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1577B">
        <w:rPr>
          <w:rFonts w:cs="Arial"/>
          <w:szCs w:val="22"/>
        </w:rPr>
        <w:t>ния, полученные не позднее «22</w:t>
      </w:r>
      <w:r w:rsidRPr="002E571A">
        <w:rPr>
          <w:rFonts w:cs="Arial"/>
          <w:szCs w:val="22"/>
        </w:rPr>
        <w:t xml:space="preserve">» </w:t>
      </w:r>
      <w:r w:rsidR="0021577B">
        <w:rPr>
          <w:rFonts w:cs="Arial"/>
          <w:szCs w:val="22"/>
        </w:rPr>
        <w:t xml:space="preserve">июня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21577B">
      <w:pPr>
        <w:spacing w:before="0"/>
        <w:ind w:firstLine="709"/>
        <w:jc w:val="both"/>
        <w:rPr>
          <w:rFonts w:cs="Arial"/>
          <w:szCs w:val="22"/>
        </w:rPr>
      </w:pPr>
      <w:r w:rsidRPr="002E571A">
        <w:rPr>
          <w:rFonts w:cs="Arial"/>
          <w:szCs w:val="22"/>
        </w:rPr>
        <w:t>По вопросам обращаться:</w:t>
      </w:r>
    </w:p>
    <w:p w:rsidR="0021577B" w:rsidRPr="008033EB" w:rsidRDefault="0021577B" w:rsidP="0021577B">
      <w:pPr>
        <w:spacing w:before="0"/>
        <w:ind w:firstLine="709"/>
        <w:jc w:val="both"/>
        <w:rPr>
          <w:rFonts w:cs="Arial"/>
          <w:bCs/>
          <w:szCs w:val="22"/>
        </w:rPr>
      </w:pPr>
      <w:r w:rsidRPr="008033EB">
        <w:rPr>
          <w:rFonts w:cs="Arial"/>
          <w:bCs/>
          <w:szCs w:val="22"/>
        </w:rPr>
        <w:t xml:space="preserve">ведущий специалист Тендерного комитета Прокофьева Елена Геннадьевна </w:t>
      </w:r>
    </w:p>
    <w:p w:rsidR="0021577B" w:rsidRPr="008033EB" w:rsidRDefault="0021577B" w:rsidP="0021577B">
      <w:pPr>
        <w:spacing w:before="0"/>
        <w:ind w:firstLine="709"/>
        <w:jc w:val="both"/>
        <w:rPr>
          <w:rFonts w:cs="Arial"/>
          <w:szCs w:val="22"/>
          <w:lang w:val="en-US"/>
        </w:rPr>
      </w:pPr>
      <w:r w:rsidRPr="008033EB">
        <w:rPr>
          <w:rFonts w:cs="Arial"/>
          <w:bCs/>
          <w:szCs w:val="22"/>
        </w:rPr>
        <w:t>тел</w:t>
      </w:r>
      <w:r w:rsidRPr="008033EB">
        <w:rPr>
          <w:rFonts w:cs="Arial"/>
          <w:bCs/>
          <w:szCs w:val="22"/>
          <w:lang w:val="en-US"/>
        </w:rPr>
        <w:t xml:space="preserve">.: (4852) 49-90-34, E-mail: </w:t>
      </w:r>
      <w:hyperlink r:id="rId7" w:history="1">
        <w:r w:rsidRPr="008033EB">
          <w:rPr>
            <w:rStyle w:val="ae"/>
            <w:rFonts w:cs="Arial"/>
            <w:bCs/>
            <w:szCs w:val="22"/>
            <w:lang w:val="en-US"/>
          </w:rPr>
          <w:t>ProkofievaEG@yanos.slavneft.ru</w:t>
        </w:r>
      </w:hyperlink>
      <w:r w:rsidRPr="008033EB">
        <w:rPr>
          <w:rFonts w:cs="Arial"/>
          <w:bCs/>
          <w:szCs w:val="22"/>
          <w:lang w:val="en-US"/>
        </w:rPr>
        <w:t xml:space="preserve"> </w:t>
      </w:r>
      <w:hyperlink r:id="rId8" w:history="1">
        <w:r w:rsidRPr="008033EB">
          <w:rPr>
            <w:rStyle w:val="ae"/>
            <w:rFonts w:cs="Arial"/>
            <w:bCs/>
            <w:szCs w:val="22"/>
            <w:lang w:val="en-US"/>
          </w:rPr>
          <w:t>tender@yanos.slavneft.ru</w:t>
        </w:r>
      </w:hyperlink>
    </w:p>
    <w:p w:rsidR="00DE7BED" w:rsidRPr="002E571A" w:rsidRDefault="00DE7BED" w:rsidP="0021577B">
      <w:pPr>
        <w:spacing w:before="0"/>
        <w:ind w:firstLine="709"/>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21577B"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p>
    <w:p w:rsidR="00DE7BED" w:rsidRPr="002E571A" w:rsidRDefault="00DE7BED" w:rsidP="0021577B">
      <w:pPr>
        <w:jc w:val="both"/>
        <w:rPr>
          <w:rFonts w:cs="Arial"/>
          <w:szCs w:val="22"/>
        </w:rPr>
      </w:pPr>
      <w:r w:rsidRPr="002E571A">
        <w:rPr>
          <w:rFonts w:cs="Arial"/>
          <w:szCs w:val="22"/>
        </w:rPr>
        <w:t xml:space="preserve">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9" w:history="1">
        <w:r w:rsidR="0021577B" w:rsidRPr="00D50177">
          <w:rPr>
            <w:rStyle w:val="ae"/>
            <w:rFonts w:cs="Arial"/>
            <w:szCs w:val="22"/>
          </w:rPr>
          <w:t>hotline@yanos.slavneft.ru</w:t>
        </w:r>
      </w:hyperlink>
      <w:r w:rsidR="001D0E4A" w:rsidRPr="001D0E4A">
        <w:rPr>
          <w:rFonts w:cs="Arial"/>
          <w:szCs w:val="22"/>
        </w:rPr>
        <w:t>.</w:t>
      </w:r>
    </w:p>
    <w:p w:rsidR="0021577B" w:rsidRDefault="0021577B" w:rsidP="004910B6">
      <w:pPr>
        <w:spacing w:before="0"/>
      </w:pPr>
    </w:p>
    <w:p w:rsidR="0021577B" w:rsidRDefault="0021577B" w:rsidP="004910B6">
      <w:pPr>
        <w:spacing w:before="0"/>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D20DB2">
        <w:t>делать оферты №</w:t>
      </w:r>
      <w:r w:rsidR="00C21A04" w:rsidRPr="00D20DB2">
        <w:t>2</w:t>
      </w:r>
      <w:r w:rsidR="00D20DB2" w:rsidRPr="00D20DB2">
        <w:t>51</w:t>
      </w:r>
      <w:r w:rsidR="00E85DE8" w:rsidRPr="00D20DB2">
        <w:t>-КР</w:t>
      </w:r>
      <w:r w:rsidR="00E85DE8" w:rsidRPr="001F2E3F">
        <w:t>-</w:t>
      </w:r>
      <w:r w:rsidR="00E85DE8" w:rsidRPr="00244E4B">
        <w:t>201</w:t>
      </w:r>
      <w:r w:rsidR="00BD3FA6" w:rsidRPr="00244E4B">
        <w:t>8</w:t>
      </w:r>
      <w:r w:rsidRPr="00B445D7">
        <w:t xml:space="preserve"> </w:t>
      </w:r>
      <w:r w:rsidRPr="0021577B">
        <w:t xml:space="preserve">от </w:t>
      </w:r>
      <w:r w:rsidR="0021577B" w:rsidRPr="0021577B">
        <w:t>13 июня 2018 г</w:t>
      </w:r>
      <w:r w:rsidRPr="0021577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w:t>
      </w:r>
      <w:r w:rsidR="00B370EC">
        <w:rPr>
          <w:rFonts w:cs="Arial"/>
          <w:szCs w:val="22"/>
        </w:rPr>
        <w:t>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CF20E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3B7" w:rsidRDefault="00ED13B7" w:rsidP="00FB07D9">
      <w:pPr>
        <w:spacing w:before="0"/>
      </w:pPr>
      <w:r>
        <w:separator/>
      </w:r>
    </w:p>
  </w:endnote>
  <w:endnote w:type="continuationSeparator" w:id="0">
    <w:p w:rsidR="00ED13B7" w:rsidRDefault="00ED13B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3B7" w:rsidRDefault="00ED13B7" w:rsidP="00FB07D9">
      <w:pPr>
        <w:spacing w:before="0"/>
      </w:pPr>
      <w:r>
        <w:separator/>
      </w:r>
    </w:p>
  </w:footnote>
  <w:footnote w:type="continuationSeparator" w:id="0">
    <w:p w:rsidR="00ED13B7" w:rsidRDefault="00ED13B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1E1F35"/>
    <w:multiLevelType w:val="hybridMultilevel"/>
    <w:tmpl w:val="758627C0"/>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47B7636"/>
    <w:multiLevelType w:val="hybridMultilevel"/>
    <w:tmpl w:val="88C8E3D8"/>
    <w:lvl w:ilvl="0" w:tplc="F13045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20" w15:restartNumberingAfterBreak="0">
    <w:nsid w:val="7C62085B"/>
    <w:multiLevelType w:val="hybridMultilevel"/>
    <w:tmpl w:val="985C8142"/>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16"/>
  </w:num>
  <w:num w:numId="3">
    <w:abstractNumId w:val="0"/>
  </w:num>
  <w:num w:numId="4">
    <w:abstractNumId w:val="2"/>
  </w:num>
  <w:num w:numId="5">
    <w:abstractNumId w:val="10"/>
  </w:num>
  <w:num w:numId="6">
    <w:abstractNumId w:val="11"/>
  </w:num>
  <w:num w:numId="7">
    <w:abstractNumId w:val="15"/>
  </w:num>
  <w:num w:numId="8">
    <w:abstractNumId w:val="19"/>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0"/>
  </w:num>
  <w:num w:numId="15">
    <w:abstractNumId w:val="12"/>
  </w:num>
  <w:num w:numId="16">
    <w:abstractNumId w:val="13"/>
  </w:num>
  <w:num w:numId="1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64"/>
    <w:rsid w:val="000434E2"/>
    <w:rsid w:val="00043553"/>
    <w:rsid w:val="000435A4"/>
    <w:rsid w:val="00043773"/>
    <w:rsid w:val="00043D24"/>
    <w:rsid w:val="0004418E"/>
    <w:rsid w:val="00044428"/>
    <w:rsid w:val="00044923"/>
    <w:rsid w:val="00044E54"/>
    <w:rsid w:val="0004540E"/>
    <w:rsid w:val="00045473"/>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CC0"/>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795"/>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16A"/>
    <w:rsid w:val="000D177D"/>
    <w:rsid w:val="000D20F8"/>
    <w:rsid w:val="000D23D0"/>
    <w:rsid w:val="000D2544"/>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24D"/>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06F"/>
    <w:rsid w:val="00180134"/>
    <w:rsid w:val="00180C4F"/>
    <w:rsid w:val="0018100E"/>
    <w:rsid w:val="0018151F"/>
    <w:rsid w:val="0018199F"/>
    <w:rsid w:val="00181A51"/>
    <w:rsid w:val="00181CA7"/>
    <w:rsid w:val="00181CE5"/>
    <w:rsid w:val="00182430"/>
    <w:rsid w:val="001825F1"/>
    <w:rsid w:val="00183780"/>
    <w:rsid w:val="00183C45"/>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58"/>
    <w:rsid w:val="001A56E2"/>
    <w:rsid w:val="001A5744"/>
    <w:rsid w:val="001A589C"/>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2E3F"/>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77B"/>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0E57"/>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0A"/>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4E3"/>
    <w:rsid w:val="002F2E1E"/>
    <w:rsid w:val="002F2F9C"/>
    <w:rsid w:val="002F3098"/>
    <w:rsid w:val="002F32E7"/>
    <w:rsid w:val="002F376A"/>
    <w:rsid w:val="002F381B"/>
    <w:rsid w:val="002F3A3B"/>
    <w:rsid w:val="002F43F2"/>
    <w:rsid w:val="002F46E7"/>
    <w:rsid w:val="002F510B"/>
    <w:rsid w:val="002F54F9"/>
    <w:rsid w:val="002F577A"/>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913"/>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0ED6"/>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47C7"/>
    <w:rsid w:val="003C5E29"/>
    <w:rsid w:val="003C5F16"/>
    <w:rsid w:val="003C5F1B"/>
    <w:rsid w:val="003C633D"/>
    <w:rsid w:val="003C6345"/>
    <w:rsid w:val="003C6C4B"/>
    <w:rsid w:val="003C6FBE"/>
    <w:rsid w:val="003C7A82"/>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D7"/>
    <w:rsid w:val="004261F3"/>
    <w:rsid w:val="0042652E"/>
    <w:rsid w:val="00426F27"/>
    <w:rsid w:val="00427C71"/>
    <w:rsid w:val="00427E7B"/>
    <w:rsid w:val="00430250"/>
    <w:rsid w:val="00430A1D"/>
    <w:rsid w:val="00430DD7"/>
    <w:rsid w:val="004316BF"/>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1E1C"/>
    <w:rsid w:val="004421E4"/>
    <w:rsid w:val="00443172"/>
    <w:rsid w:val="004436EE"/>
    <w:rsid w:val="004437C6"/>
    <w:rsid w:val="00444535"/>
    <w:rsid w:val="00444ED2"/>
    <w:rsid w:val="00445240"/>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1F46"/>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6C7"/>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4E3A"/>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3FD"/>
    <w:rsid w:val="0052356B"/>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A20"/>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3E9"/>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1D1F"/>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7F7"/>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161"/>
    <w:rsid w:val="006703F1"/>
    <w:rsid w:val="0067060E"/>
    <w:rsid w:val="00670780"/>
    <w:rsid w:val="006713B4"/>
    <w:rsid w:val="00671897"/>
    <w:rsid w:val="00671D02"/>
    <w:rsid w:val="00671FE6"/>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6D7"/>
    <w:rsid w:val="00681B44"/>
    <w:rsid w:val="00681DAD"/>
    <w:rsid w:val="006824AD"/>
    <w:rsid w:val="00683047"/>
    <w:rsid w:val="006830B9"/>
    <w:rsid w:val="006831FE"/>
    <w:rsid w:val="006832A0"/>
    <w:rsid w:val="00683383"/>
    <w:rsid w:val="006835AE"/>
    <w:rsid w:val="006839B3"/>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45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3F38"/>
    <w:rsid w:val="006F4287"/>
    <w:rsid w:val="006F4341"/>
    <w:rsid w:val="006F514C"/>
    <w:rsid w:val="006F537F"/>
    <w:rsid w:val="006F54C0"/>
    <w:rsid w:val="006F5564"/>
    <w:rsid w:val="006F56B2"/>
    <w:rsid w:val="006F5C29"/>
    <w:rsid w:val="006F5E04"/>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B6F"/>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17293"/>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4A"/>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373"/>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789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141"/>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DBA"/>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378F6"/>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E6"/>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87E86"/>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3CF6"/>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881"/>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0DD2"/>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29"/>
    <w:rsid w:val="00942150"/>
    <w:rsid w:val="009427B6"/>
    <w:rsid w:val="009428E8"/>
    <w:rsid w:val="00942958"/>
    <w:rsid w:val="00942E5E"/>
    <w:rsid w:val="009430B6"/>
    <w:rsid w:val="009433A5"/>
    <w:rsid w:val="0094353A"/>
    <w:rsid w:val="00943724"/>
    <w:rsid w:val="009437BC"/>
    <w:rsid w:val="00943C04"/>
    <w:rsid w:val="00943D9E"/>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793"/>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109"/>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9E3"/>
    <w:rsid w:val="00A15E07"/>
    <w:rsid w:val="00A1604F"/>
    <w:rsid w:val="00A1668B"/>
    <w:rsid w:val="00A16C50"/>
    <w:rsid w:val="00A171F8"/>
    <w:rsid w:val="00A17E66"/>
    <w:rsid w:val="00A20097"/>
    <w:rsid w:val="00A20544"/>
    <w:rsid w:val="00A205CF"/>
    <w:rsid w:val="00A20868"/>
    <w:rsid w:val="00A20A94"/>
    <w:rsid w:val="00A20AE4"/>
    <w:rsid w:val="00A21881"/>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37FB7"/>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9D1"/>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0B6"/>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0EC"/>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238C"/>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BC0"/>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6CB"/>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21B"/>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1A04"/>
    <w:rsid w:val="00C2211C"/>
    <w:rsid w:val="00C23495"/>
    <w:rsid w:val="00C23997"/>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4B74"/>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CFC"/>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697"/>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914"/>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7A"/>
    <w:rsid w:val="00CF188D"/>
    <w:rsid w:val="00CF1999"/>
    <w:rsid w:val="00CF1FA7"/>
    <w:rsid w:val="00CF20E0"/>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43B"/>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15"/>
    <w:rsid w:val="00D0760A"/>
    <w:rsid w:val="00D07757"/>
    <w:rsid w:val="00D0778D"/>
    <w:rsid w:val="00D07846"/>
    <w:rsid w:val="00D107C1"/>
    <w:rsid w:val="00D10834"/>
    <w:rsid w:val="00D109FF"/>
    <w:rsid w:val="00D10BDB"/>
    <w:rsid w:val="00D10CC8"/>
    <w:rsid w:val="00D10D38"/>
    <w:rsid w:val="00D110B1"/>
    <w:rsid w:val="00D113D8"/>
    <w:rsid w:val="00D117B3"/>
    <w:rsid w:val="00D11994"/>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DB2"/>
    <w:rsid w:val="00D20FF6"/>
    <w:rsid w:val="00D2139F"/>
    <w:rsid w:val="00D21EFC"/>
    <w:rsid w:val="00D21FBD"/>
    <w:rsid w:val="00D227B5"/>
    <w:rsid w:val="00D22947"/>
    <w:rsid w:val="00D2308A"/>
    <w:rsid w:val="00D2312E"/>
    <w:rsid w:val="00D23582"/>
    <w:rsid w:val="00D24102"/>
    <w:rsid w:val="00D25857"/>
    <w:rsid w:val="00D26D40"/>
    <w:rsid w:val="00D27605"/>
    <w:rsid w:val="00D27F09"/>
    <w:rsid w:val="00D30420"/>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26D"/>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CD0"/>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0F"/>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1F54"/>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906"/>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3B7"/>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80B"/>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04"/>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171"/>
    <w:rsid w:val="00F8049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6EF6"/>
    <w:rsid w:val="00F87150"/>
    <w:rsid w:val="00F87187"/>
    <w:rsid w:val="00F87993"/>
    <w:rsid w:val="00F900B2"/>
    <w:rsid w:val="00F9019F"/>
    <w:rsid w:val="00F9048D"/>
    <w:rsid w:val="00F90954"/>
    <w:rsid w:val="00F90A9C"/>
    <w:rsid w:val="00F90C72"/>
    <w:rsid w:val="00F90CF4"/>
    <w:rsid w:val="00F9142D"/>
    <w:rsid w:val="00F915A0"/>
    <w:rsid w:val="00F91F1A"/>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6DF7"/>
    <w:rsid w:val="00F9736F"/>
    <w:rsid w:val="00F97EEE"/>
    <w:rsid w:val="00FA0A76"/>
    <w:rsid w:val="00FA0F39"/>
    <w:rsid w:val="00FA1289"/>
    <w:rsid w:val="00FA167F"/>
    <w:rsid w:val="00FA17B7"/>
    <w:rsid w:val="00FA1801"/>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9AC"/>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2EC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6561"/>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4645</TotalTime>
  <Pages>6</Pages>
  <Words>2821</Words>
  <Characters>16081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813</cp:revision>
  <cp:lastPrinted>2018-06-13T14:19:00Z</cp:lastPrinted>
  <dcterms:created xsi:type="dcterms:W3CDTF">2016-09-08T12:35:00Z</dcterms:created>
  <dcterms:modified xsi:type="dcterms:W3CDTF">2018-06-13T14:24:00Z</dcterms:modified>
</cp:coreProperties>
</file>